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29195E97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</w:t>
      </w:r>
      <w:r w:rsidR="0070423A">
        <w:rPr>
          <w:rFonts w:ascii="Arial" w:hAnsi="Arial" w:cs="Arial"/>
        </w:rPr>
        <w:t>alej zamawiającym reprezentowanym</w:t>
      </w:r>
      <w:r w:rsidRPr="0086010F">
        <w:rPr>
          <w:rFonts w:ascii="Arial" w:hAnsi="Arial" w:cs="Arial"/>
        </w:rPr>
        <w:t xml:space="preserve">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kmdr</w:t>
      </w:r>
      <w:proofErr w:type="spellEnd"/>
      <w:r>
        <w:rPr>
          <w:rFonts w:ascii="Arial" w:hAnsi="Arial" w:cs="Arial"/>
          <w:b/>
          <w:color w:val="000000"/>
        </w:rPr>
        <w:t xml:space="preserve">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662CDBE6" w14:textId="6BD4606B" w:rsidR="00AD634E" w:rsidRPr="00C10AB9" w:rsidRDefault="00AD634E" w:rsidP="004E76FF">
      <w:pPr>
        <w:spacing w:line="360" w:lineRule="auto"/>
        <w:jc w:val="center"/>
        <w:rPr>
          <w:rFonts w:ascii="Arial" w:hAnsi="Arial" w:cs="Arial"/>
          <w:b/>
          <w:bCs/>
        </w:rPr>
      </w:pPr>
      <w:r w:rsidRPr="003165B7">
        <w:rPr>
          <w:rFonts w:ascii="Arial" w:hAnsi="Arial" w:cs="Arial"/>
          <w:b/>
          <w:bCs/>
        </w:rPr>
        <w:t>§</w:t>
      </w:r>
      <w:r w:rsidRPr="00C10AB9">
        <w:rPr>
          <w:rFonts w:ascii="Arial" w:hAnsi="Arial" w:cs="Arial"/>
          <w:b/>
          <w:bCs/>
        </w:rPr>
        <w:t xml:space="preserve"> 1</w:t>
      </w:r>
    </w:p>
    <w:p w14:paraId="358CB279" w14:textId="77777777" w:rsidR="00193D1C" w:rsidRPr="00193D1C" w:rsidRDefault="0086010F" w:rsidP="005A72B1">
      <w:pPr>
        <w:numPr>
          <w:ilvl w:val="0"/>
          <w:numId w:val="3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lang w:eastAsia="pl-PL"/>
        </w:rPr>
      </w:pPr>
      <w:r w:rsidRPr="002C706E">
        <w:rPr>
          <w:rFonts w:ascii="Arial" w:hAnsi="Arial" w:cs="Arial"/>
        </w:rPr>
        <w:t>Zgodnie z wynikiem postępowania o udzielenie zamówienia publicznego w dziedzinach obronności i bezpieczeństwa, w rozumieniu art. 7 ust. 36 ustawy z dnia 11.09.2019  roku Prawo Zamówień Publicznych (</w:t>
      </w:r>
      <w:r w:rsidR="00637327">
        <w:rPr>
          <w:rFonts w:ascii="Arial" w:hAnsi="Arial" w:cs="Arial"/>
        </w:rPr>
        <w:t xml:space="preserve">t. j. </w:t>
      </w:r>
      <w:r w:rsidR="0070423A" w:rsidRPr="0070423A">
        <w:rPr>
          <w:rFonts w:ascii="Arial" w:hAnsi="Arial" w:cs="Arial"/>
        </w:rPr>
        <w:t>Dz. U. z 2024 r., poz. 1320</w:t>
      </w:r>
      <w:r w:rsidR="0070423A">
        <w:rPr>
          <w:rFonts w:ascii="Arial" w:hAnsi="Arial" w:cs="Arial"/>
        </w:rPr>
        <w:t>.)</w:t>
      </w:r>
      <w:r w:rsidRPr="002C706E">
        <w:rPr>
          <w:rFonts w:ascii="Arial" w:hAnsi="Arial" w:cs="Arial"/>
        </w:rPr>
        <w:t xml:space="preserve">, poniżej progu unijnego, do którego nie stosuje się przepisów ustawy  (w zw. z art. 2 ust. 1 pkt. 3), prowadzonego na podstawie „Regulaminu udzielania zamówień publicznych w Komendzie Portu Wojennego Gdynia”, o numerze referencyjnym </w:t>
      </w:r>
      <w:r w:rsidR="00193D1C">
        <w:rPr>
          <w:rFonts w:ascii="Arial" w:hAnsi="Arial" w:cs="Arial"/>
          <w:b/>
        </w:rPr>
        <w:t>3/</w:t>
      </w:r>
      <w:r w:rsidRPr="00476990">
        <w:rPr>
          <w:rFonts w:ascii="Arial" w:hAnsi="Arial" w:cs="Arial"/>
          <w:b/>
        </w:rPr>
        <w:t>KPW</w:t>
      </w:r>
      <w:r w:rsidRPr="002C706E">
        <w:rPr>
          <w:rFonts w:ascii="Arial" w:hAnsi="Arial" w:cs="Arial"/>
          <w:b/>
        </w:rPr>
        <w:t>/</w:t>
      </w:r>
      <w:r w:rsidR="00BD3773">
        <w:rPr>
          <w:rFonts w:ascii="Arial" w:hAnsi="Arial" w:cs="Arial"/>
          <w:b/>
        </w:rPr>
        <w:t>STO</w:t>
      </w:r>
      <w:r w:rsidRPr="002C706E">
        <w:rPr>
          <w:rFonts w:ascii="Arial" w:hAnsi="Arial" w:cs="Arial"/>
          <w:b/>
        </w:rPr>
        <w:t>/202</w:t>
      </w:r>
      <w:r w:rsidR="005A72B1">
        <w:rPr>
          <w:rFonts w:ascii="Arial" w:hAnsi="Arial" w:cs="Arial"/>
          <w:b/>
        </w:rPr>
        <w:t>6</w:t>
      </w:r>
      <w:r w:rsidRPr="002C706E">
        <w:rPr>
          <w:rFonts w:ascii="Arial" w:hAnsi="Arial" w:cs="Arial"/>
        </w:rPr>
        <w:t>, zamawiający zleca, a wykonawca zobowiązuje się wykonać:</w:t>
      </w:r>
      <w:r w:rsidRPr="002C706E">
        <w:rPr>
          <w:rFonts w:ascii="Arial" w:hAnsi="Arial" w:cs="Arial"/>
          <w:b/>
          <w:lang w:eastAsia="pl-PL"/>
        </w:rPr>
        <w:t xml:space="preserve"> </w:t>
      </w:r>
    </w:p>
    <w:p w14:paraId="267FB6CA" w14:textId="77777777" w:rsidR="0041249F" w:rsidRPr="0041249F" w:rsidRDefault="0041249F" w:rsidP="0041249F">
      <w:pPr>
        <w:spacing w:line="360" w:lineRule="auto"/>
        <w:ind w:firstLine="567"/>
        <w:jc w:val="both"/>
        <w:rPr>
          <w:rFonts w:ascii="Arial" w:hAnsi="Arial" w:cs="Arial"/>
          <w:b/>
          <w:bCs/>
          <w:lang w:eastAsia="pl-PL"/>
        </w:rPr>
      </w:pPr>
      <w:r w:rsidRPr="0041249F">
        <w:rPr>
          <w:rFonts w:ascii="Arial" w:hAnsi="Arial" w:cs="Arial"/>
          <w:b/>
          <w:bCs/>
          <w:lang w:eastAsia="pl-PL"/>
        </w:rPr>
        <w:t>Część  I: Naprawa PMS rozdzielnicy.</w:t>
      </w:r>
    </w:p>
    <w:p w14:paraId="457E1027" w14:textId="77777777" w:rsidR="0041249F" w:rsidRDefault="0041249F" w:rsidP="0041249F">
      <w:pPr>
        <w:spacing w:line="360" w:lineRule="auto"/>
        <w:ind w:firstLine="567"/>
        <w:jc w:val="both"/>
        <w:rPr>
          <w:rFonts w:ascii="Arial" w:hAnsi="Arial" w:cs="Arial"/>
          <w:b/>
          <w:bCs/>
          <w:lang w:eastAsia="pl-PL"/>
        </w:rPr>
      </w:pPr>
      <w:r w:rsidRPr="0041249F">
        <w:rPr>
          <w:rFonts w:ascii="Arial" w:hAnsi="Arial" w:cs="Arial"/>
          <w:b/>
          <w:bCs/>
          <w:lang w:eastAsia="pl-PL"/>
        </w:rPr>
        <w:t xml:space="preserve">Część II: Naprawa pędnika cykloidalnego </w:t>
      </w:r>
    </w:p>
    <w:p w14:paraId="546C20D1" w14:textId="4A129229" w:rsidR="0086010F" w:rsidRPr="002C706E" w:rsidRDefault="00193D1C" w:rsidP="0041249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S</w:t>
      </w:r>
      <w:r w:rsidR="0086010F" w:rsidRPr="002C706E">
        <w:rPr>
          <w:rFonts w:ascii="Arial" w:hAnsi="Arial" w:cs="Arial"/>
        </w:rPr>
        <w:t>zczegółowy opis przedmiotu zamówienia, warunki oraz zasady re</w:t>
      </w:r>
      <w:r w:rsidR="005A5DCA">
        <w:rPr>
          <w:rFonts w:ascii="Arial" w:hAnsi="Arial" w:cs="Arial"/>
        </w:rPr>
        <w:t xml:space="preserve">alizacji zamówienia, warunki  </w:t>
      </w:r>
      <w:r w:rsidR="0086010F" w:rsidRPr="002C706E">
        <w:rPr>
          <w:rFonts w:ascii="Arial" w:hAnsi="Arial" w:cs="Arial"/>
        </w:rPr>
        <w:t>gwarancji oraz odbioru zawiera załącznik nr 1 do umowy, stanowiący jej integralną część.</w:t>
      </w:r>
    </w:p>
    <w:p w14:paraId="5333E40A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C60EF">
        <w:rPr>
          <w:rFonts w:ascii="Arial" w:hAnsi="Arial" w:cs="Arial"/>
        </w:rPr>
        <w:t xml:space="preserve">.  </w:t>
      </w:r>
      <w:r w:rsidRPr="00AF6856">
        <w:rPr>
          <w:rFonts w:ascii="Arial" w:hAnsi="Arial" w:cs="Arial"/>
        </w:rPr>
        <w:t>Przedstawicielem/</w:t>
      </w:r>
      <w:proofErr w:type="spellStart"/>
      <w:r w:rsidRPr="00AF6856">
        <w:rPr>
          <w:rFonts w:ascii="Arial" w:hAnsi="Arial" w:cs="Arial"/>
        </w:rPr>
        <w:t>ami</w:t>
      </w:r>
      <w:proofErr w:type="spellEnd"/>
      <w:r w:rsidRPr="00AF6856">
        <w:rPr>
          <w:rFonts w:ascii="Arial" w:hAnsi="Arial" w:cs="Arial"/>
        </w:rPr>
        <w:t xml:space="preserve"> stron w zakresie realizacji umowy jest/są:</w:t>
      </w:r>
    </w:p>
    <w:p w14:paraId="08C045FA" w14:textId="33550AC6" w:rsidR="0086010F" w:rsidRPr="008C348F" w:rsidRDefault="0086010F" w:rsidP="005D61D9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648DB">
        <w:rPr>
          <w:rFonts w:ascii="Arial" w:hAnsi="Arial" w:cs="Arial"/>
        </w:rPr>
        <w:t>3.1. ze strony zamawiającego</w:t>
      </w:r>
      <w:r w:rsidRPr="00E3248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648DB">
        <w:rPr>
          <w:rFonts w:ascii="Arial" w:hAnsi="Arial" w:cs="Arial"/>
        </w:rPr>
        <w:t xml:space="preserve">Szef </w:t>
      </w:r>
      <w:r w:rsidR="00F16202">
        <w:rPr>
          <w:rFonts w:ascii="Arial" w:hAnsi="Arial" w:cs="Arial"/>
        </w:rPr>
        <w:t>S</w:t>
      </w:r>
      <w:r w:rsidR="00574C76">
        <w:rPr>
          <w:rFonts w:ascii="Arial" w:hAnsi="Arial" w:cs="Arial"/>
        </w:rPr>
        <w:t>TO</w:t>
      </w:r>
      <w:r w:rsidR="0050526F">
        <w:rPr>
          <w:rFonts w:ascii="Arial" w:hAnsi="Arial" w:cs="Arial"/>
        </w:rPr>
        <w:t xml:space="preserve"> </w:t>
      </w:r>
      <w:r w:rsidRPr="008C348F">
        <w:rPr>
          <w:rFonts w:ascii="Arial" w:hAnsi="Arial" w:cs="Arial"/>
        </w:rPr>
        <w:t>………………………………. tel. ……………………….</w:t>
      </w:r>
      <w:r w:rsidR="002151CA">
        <w:rPr>
          <w:rFonts w:ascii="Arial" w:hAnsi="Arial" w:cs="Arial"/>
        </w:rPr>
        <w:t xml:space="preserve"> E miał. ………………………..</w:t>
      </w:r>
    </w:p>
    <w:p w14:paraId="53494257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eastAsia="Calibri" w:hAnsi="Arial" w:cs="Arial"/>
          <w:i/>
          <w:color w:val="0070C0"/>
          <w:lang w:eastAsia="en-US"/>
        </w:rPr>
      </w:pPr>
      <w:r>
        <w:rPr>
          <w:rFonts w:ascii="Arial" w:hAnsi="Arial" w:cs="Arial"/>
        </w:rPr>
        <w:t>3</w:t>
      </w:r>
      <w:r w:rsidRPr="00AF6856">
        <w:rPr>
          <w:rFonts w:ascii="Arial" w:hAnsi="Arial" w:cs="Arial"/>
        </w:rPr>
        <w:t xml:space="preserve">.2. ze strony wykonawcy: </w:t>
      </w:r>
      <w:r w:rsidRPr="00AF6856">
        <w:rPr>
          <w:rFonts w:ascii="Arial" w:hAnsi="Arial"/>
        </w:rPr>
        <w:t>………</w:t>
      </w:r>
      <w:r>
        <w:rPr>
          <w:rFonts w:ascii="Arial" w:hAnsi="Arial"/>
        </w:rPr>
        <w:t>………………………..</w:t>
      </w:r>
      <w:r w:rsidRPr="00AF6856">
        <w:rPr>
          <w:rFonts w:ascii="Arial" w:hAnsi="Arial"/>
        </w:rPr>
        <w:t xml:space="preserve">…… – </w:t>
      </w:r>
      <w:r w:rsidRPr="00AF6856">
        <w:rPr>
          <w:rFonts w:ascii="Arial" w:hAnsi="Arial" w:cs="Arial"/>
        </w:rPr>
        <w:t>tel. …</w:t>
      </w:r>
      <w:r>
        <w:rPr>
          <w:rFonts w:ascii="Arial" w:hAnsi="Arial" w:cs="Arial"/>
        </w:rPr>
        <w:t>…………..</w:t>
      </w:r>
      <w:r w:rsidRPr="00AF6856">
        <w:rPr>
          <w:rFonts w:ascii="Arial" w:hAnsi="Arial" w:cs="Arial"/>
        </w:rPr>
        <w:t>… e-mail:……………..</w:t>
      </w:r>
    </w:p>
    <w:p w14:paraId="76FEAC6F" w14:textId="77777777" w:rsidR="00292D9D" w:rsidRDefault="00292D9D">
      <w:pPr>
        <w:spacing w:line="360" w:lineRule="auto"/>
        <w:jc w:val="center"/>
        <w:rPr>
          <w:rFonts w:ascii="Arial" w:hAnsi="Arial"/>
          <w:b/>
        </w:rPr>
      </w:pPr>
    </w:p>
    <w:p w14:paraId="31E96F04" w14:textId="3EEC9EFA" w:rsidR="00C560BF" w:rsidRPr="00C10AB9" w:rsidRDefault="00C560B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2</w:t>
      </w:r>
      <w:r w:rsidR="002E0E41">
        <w:rPr>
          <w:rFonts w:ascii="Arial" w:hAnsi="Arial"/>
          <w:b/>
        </w:rPr>
        <w:t xml:space="preserve">  </w:t>
      </w:r>
    </w:p>
    <w:p w14:paraId="7BE3D1CB" w14:textId="77777777" w:rsidR="00A42E77" w:rsidRPr="00A42E77" w:rsidRDefault="00C560BF" w:rsidP="00A42E77">
      <w:pPr>
        <w:spacing w:line="360" w:lineRule="auto"/>
        <w:ind w:left="426"/>
        <w:jc w:val="both"/>
        <w:rPr>
          <w:rFonts w:ascii="Arial" w:hAnsi="Arial" w:cs="Arial"/>
          <w:b/>
          <w:bCs/>
          <w:lang w:eastAsia="pl-PL"/>
        </w:rPr>
      </w:pPr>
      <w:r w:rsidRPr="005A594C">
        <w:rPr>
          <w:rFonts w:ascii="Arial" w:hAnsi="Arial" w:cs="Arial"/>
        </w:rPr>
        <w:t xml:space="preserve">Termin realizacji </w:t>
      </w:r>
      <w:r w:rsidRPr="00A42E77">
        <w:rPr>
          <w:rFonts w:ascii="Arial" w:hAnsi="Arial" w:cs="Arial"/>
        </w:rPr>
        <w:t>umowy</w:t>
      </w:r>
      <w:r w:rsidR="00193D1C" w:rsidRPr="00A42E77">
        <w:rPr>
          <w:rFonts w:ascii="Arial" w:hAnsi="Arial" w:cs="Arial"/>
        </w:rPr>
        <w:t xml:space="preserve">: </w:t>
      </w:r>
      <w:r w:rsidR="00A42E77" w:rsidRPr="00A42E77">
        <w:rPr>
          <w:rFonts w:ascii="Arial" w:hAnsi="Arial" w:cs="Arial"/>
          <w:b/>
          <w:bCs/>
          <w:lang w:eastAsia="pl-PL"/>
        </w:rPr>
        <w:t>Część I -</w:t>
      </w:r>
      <w:r w:rsidR="00A42E77" w:rsidRPr="00A42E77">
        <w:rPr>
          <w:rFonts w:ascii="Arial" w:hAnsi="Arial" w:cs="Arial"/>
          <w:lang w:eastAsia="pl-PL"/>
        </w:rPr>
        <w:t xml:space="preserve"> </w:t>
      </w:r>
      <w:r w:rsidR="00A42E77" w:rsidRPr="00A42E77">
        <w:rPr>
          <w:rFonts w:ascii="Arial" w:hAnsi="Arial" w:cs="Arial"/>
          <w:b/>
          <w:bCs/>
          <w:lang w:eastAsia="pl-PL"/>
        </w:rPr>
        <w:t>14 dni od dnia podpisania umowy.</w:t>
      </w:r>
      <w:r w:rsidR="00A42E77" w:rsidRPr="00A42E77">
        <w:rPr>
          <w:rFonts w:ascii="Arial" w:hAnsi="Arial" w:cs="Arial"/>
          <w:lang w:eastAsia="pl-PL"/>
        </w:rPr>
        <w:t xml:space="preserve">, </w:t>
      </w:r>
      <w:r w:rsidR="00A42E77" w:rsidRPr="00A42E77">
        <w:rPr>
          <w:rFonts w:ascii="Arial" w:hAnsi="Arial" w:cs="Arial"/>
          <w:b/>
          <w:bCs/>
          <w:lang w:eastAsia="pl-PL"/>
        </w:rPr>
        <w:t xml:space="preserve">część II- 30 dni od dnia podpisania umowy </w:t>
      </w:r>
    </w:p>
    <w:p w14:paraId="132C157B" w14:textId="6DF45B32" w:rsidR="009C3FB7" w:rsidRPr="00D61A12" w:rsidRDefault="009C3FB7" w:rsidP="009C3FB7">
      <w:pPr>
        <w:numPr>
          <w:ilvl w:val="0"/>
          <w:numId w:val="30"/>
        </w:numPr>
        <w:tabs>
          <w:tab w:val="clear" w:pos="0"/>
          <w:tab w:val="num" w:pos="426"/>
        </w:tabs>
        <w:suppressAutoHyphens w:val="0"/>
        <w:spacing w:line="360" w:lineRule="auto"/>
        <w:ind w:left="426"/>
        <w:jc w:val="both"/>
        <w:rPr>
          <w:rFonts w:ascii="Arial" w:hAnsi="Arial" w:cs="Arial"/>
          <w:b/>
          <w:bCs/>
        </w:rPr>
      </w:pPr>
    </w:p>
    <w:p w14:paraId="5D08FD50" w14:textId="77777777" w:rsidR="009C3FB7" w:rsidRPr="009C3FB7" w:rsidRDefault="009C3FB7" w:rsidP="009C3FB7">
      <w:pPr>
        <w:numPr>
          <w:ilvl w:val="0"/>
          <w:numId w:val="30"/>
        </w:numPr>
        <w:tabs>
          <w:tab w:val="clear" w:pos="0"/>
          <w:tab w:val="num" w:pos="426"/>
        </w:tabs>
        <w:suppressAutoHyphens w:val="0"/>
        <w:spacing w:line="360" w:lineRule="auto"/>
        <w:ind w:left="426"/>
        <w:jc w:val="both"/>
        <w:rPr>
          <w:rFonts w:ascii="Arial" w:hAnsi="Arial"/>
          <w:b/>
        </w:rPr>
      </w:pPr>
    </w:p>
    <w:p w14:paraId="573D3B01" w14:textId="3EB2663D" w:rsidR="00C560BF" w:rsidRPr="003B6A35" w:rsidRDefault="00DD5F56" w:rsidP="009C3FB7">
      <w:pPr>
        <w:numPr>
          <w:ilvl w:val="0"/>
          <w:numId w:val="30"/>
        </w:numPr>
        <w:tabs>
          <w:tab w:val="clear" w:pos="0"/>
          <w:tab w:val="num" w:pos="426"/>
        </w:tabs>
        <w:suppressAutoHyphens w:val="0"/>
        <w:spacing w:line="360" w:lineRule="auto"/>
        <w:ind w:left="426"/>
        <w:jc w:val="center"/>
        <w:rPr>
          <w:rFonts w:ascii="Arial" w:hAnsi="Arial"/>
          <w:b/>
        </w:rPr>
      </w:pPr>
      <w:r w:rsidRPr="003B6A35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3B6A35">
        <w:rPr>
          <w:rFonts w:ascii="Arial" w:hAnsi="Arial"/>
          <w:b/>
        </w:rPr>
        <w:t>3</w:t>
      </w:r>
    </w:p>
    <w:p w14:paraId="630D67C8" w14:textId="7E2B9F57" w:rsidR="00EB3627" w:rsidRDefault="00402AF9" w:rsidP="001A1E22">
      <w:pPr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FA4CF6" w:rsidRPr="003B6A35">
        <w:rPr>
          <w:rFonts w:ascii="Arial" w:hAnsi="Arial"/>
        </w:rPr>
        <w:t xml:space="preserve">Za wykonanie przedmiotu umowy Strony ustalają wynagrodzenie w kwocie </w:t>
      </w:r>
      <w:r w:rsidR="002D6F6E">
        <w:rPr>
          <w:rFonts w:ascii="Arial" w:hAnsi="Arial" w:cs="Arial"/>
          <w:b/>
        </w:rPr>
        <w:t>……………</w:t>
      </w:r>
      <w:r w:rsidR="000430CD" w:rsidRPr="00DA679E">
        <w:rPr>
          <w:rFonts w:ascii="Arial" w:hAnsi="Arial" w:cs="Arial"/>
          <w:b/>
        </w:rPr>
        <w:t>zł</w:t>
      </w:r>
      <w:r w:rsidR="00A83C36" w:rsidRPr="003B6A35">
        <w:rPr>
          <w:rFonts w:ascii="Arial" w:hAnsi="Arial"/>
        </w:rPr>
        <w:t xml:space="preserve"> </w:t>
      </w:r>
      <w:r w:rsidR="00387D79" w:rsidRPr="007B3385">
        <w:rPr>
          <w:rFonts w:ascii="Arial" w:hAnsi="Arial"/>
          <w:b/>
        </w:rPr>
        <w:t>brutto</w:t>
      </w:r>
      <w:r w:rsidR="00387D79" w:rsidRPr="00387D79">
        <w:rPr>
          <w:rFonts w:ascii="Arial" w:hAnsi="Arial" w:cs="Arial"/>
          <w:b/>
          <w:color w:val="FF0000"/>
        </w:rPr>
        <w:t xml:space="preserve"> </w:t>
      </w:r>
      <w:r w:rsidR="00FA4CF6" w:rsidRPr="003B6A35">
        <w:rPr>
          <w:rFonts w:ascii="Arial" w:hAnsi="Arial"/>
        </w:rPr>
        <w:t>(słown</w:t>
      </w:r>
      <w:r w:rsidR="00A15DD5" w:rsidRPr="003B6A35">
        <w:rPr>
          <w:rFonts w:ascii="Arial" w:hAnsi="Arial"/>
        </w:rPr>
        <w:t xml:space="preserve">ie: </w:t>
      </w:r>
      <w:r w:rsidR="002D6F6E">
        <w:rPr>
          <w:rFonts w:ascii="Arial" w:hAnsi="Arial"/>
        </w:rPr>
        <w:t>…………….</w:t>
      </w:r>
      <w:r w:rsidR="000430CD">
        <w:rPr>
          <w:rFonts w:ascii="Arial" w:hAnsi="Arial"/>
        </w:rPr>
        <w:t xml:space="preserve"> </w:t>
      </w:r>
      <w:r w:rsidR="00A15DD5" w:rsidRPr="003B6A35">
        <w:rPr>
          <w:rFonts w:ascii="Arial" w:hAnsi="Arial"/>
        </w:rPr>
        <w:t>zł, 00/100)</w:t>
      </w:r>
      <w:r w:rsidR="00FA4CF6" w:rsidRPr="003B6A35">
        <w:rPr>
          <w:rFonts w:ascii="Arial" w:hAnsi="Arial"/>
        </w:rPr>
        <w:t xml:space="preserve"> ustalone na podstawie złożonej oferty. Ustalone wynagrodzenie obejmuje należne podatki rozliczane zgodnie z obowiązującymi w tym zakresie przepisami.</w:t>
      </w:r>
    </w:p>
    <w:p w14:paraId="2F61C693" w14:textId="77777777" w:rsidR="004F2EB8" w:rsidRDefault="004F2EB8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</w:p>
    <w:p w14:paraId="5F7AD508" w14:textId="6DFFA89C" w:rsidR="00C560BF" w:rsidRPr="00EF7F52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4E4C0F3A" w14:textId="365F01C0" w:rsidR="002450E5" w:rsidRDefault="00C560BF" w:rsidP="00A4553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 w:rsidR="00EC0A79"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="00B37678"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50674D13" w14:textId="77777777" w:rsidR="00574C76" w:rsidRDefault="00574C76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</w:p>
    <w:p w14:paraId="42EC253B" w14:textId="692D2199" w:rsidR="00C77889" w:rsidRPr="00F83120" w:rsidRDefault="00294B32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5</w:t>
      </w:r>
    </w:p>
    <w:p w14:paraId="785D2E68" w14:textId="23C152AA" w:rsidR="006627E5" w:rsidRPr="004D32C3" w:rsidRDefault="004B28C3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lastRenderedPageBreak/>
        <w:t>1.</w:t>
      </w:r>
      <w:r w:rsidR="006627E5">
        <w:rPr>
          <w:rFonts w:ascii="Arial" w:hAnsi="Arial" w:cs="Arial"/>
        </w:rPr>
        <w:t xml:space="preserve"> </w:t>
      </w:r>
      <w:r w:rsidR="0086010F" w:rsidRPr="0086010F">
        <w:rPr>
          <w:rFonts w:ascii="Arial" w:hAnsi="Arial" w:cs="Arial"/>
        </w:rPr>
        <w:t>Rozliczenie przedmiotu zamówienia nastąpi fakturą, którą Wykonawca p</w:t>
      </w:r>
      <w:r w:rsidR="007E7520">
        <w:rPr>
          <w:rFonts w:ascii="Arial" w:hAnsi="Arial" w:cs="Arial"/>
        </w:rPr>
        <w:t xml:space="preserve">rzedłoży nie później niż 7 dni </w:t>
      </w:r>
      <w:r w:rsidR="0086010F" w:rsidRPr="0086010F">
        <w:rPr>
          <w:rFonts w:ascii="Arial" w:hAnsi="Arial" w:cs="Arial"/>
        </w:rPr>
        <w:t>po odbiorze końcowym, wraz z zatwierdzonym protokołem zdawczo – odbiorczym.</w:t>
      </w:r>
    </w:p>
    <w:p w14:paraId="756CDDAA" w14:textId="17F777C3" w:rsidR="00EC0A79" w:rsidRPr="004D32C3" w:rsidRDefault="004B28C3" w:rsidP="00EC0A79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 w:rsidR="001A1E22">
        <w:rPr>
          <w:rFonts w:cs="Arial"/>
          <w:color w:val="auto"/>
        </w:rPr>
        <w:t>prawidłowo wystawion</w:t>
      </w:r>
      <w:r w:rsidR="00EC0A79" w:rsidRPr="004D32C3">
        <w:rPr>
          <w:rFonts w:cs="Arial"/>
          <w:color w:val="auto"/>
        </w:rPr>
        <w:t xml:space="preserve">ej </w:t>
      </w:r>
      <w:r w:rsidRPr="004D32C3">
        <w:rPr>
          <w:rFonts w:cs="Arial"/>
          <w:color w:val="auto"/>
        </w:rPr>
        <w:t>faktur</w:t>
      </w:r>
      <w:r w:rsidR="00EC0A79" w:rsidRPr="004D32C3">
        <w:rPr>
          <w:rFonts w:cs="Arial"/>
          <w:color w:val="auto"/>
        </w:rPr>
        <w:t>y,</w:t>
      </w:r>
      <w:r w:rsidR="001A1E22">
        <w:rPr>
          <w:rFonts w:cs="Arial"/>
          <w:color w:val="auto"/>
        </w:rPr>
        <w:t xml:space="preserve"> w terminie 21 dni od dnia </w:t>
      </w:r>
      <w:r w:rsidR="00EC0A79" w:rsidRPr="004D32C3">
        <w:rPr>
          <w:rFonts w:cs="Arial"/>
          <w:color w:val="auto"/>
        </w:rPr>
        <w:t>jej</w:t>
      </w:r>
      <w:r w:rsidRPr="004D32C3">
        <w:rPr>
          <w:rFonts w:cs="Arial"/>
          <w:color w:val="auto"/>
        </w:rPr>
        <w:t xml:space="preserve"> dostarczenia</w:t>
      </w:r>
      <w:r w:rsidR="00EC0A79" w:rsidRPr="004D32C3">
        <w:rPr>
          <w:rFonts w:cs="Arial"/>
          <w:color w:val="auto"/>
        </w:rPr>
        <w:t xml:space="preserve"> do Kancelarii Jawnej Komendy Portu Wojennego Gdynia </w:t>
      </w:r>
      <w:r w:rsidRPr="004D32C3">
        <w:rPr>
          <w:rFonts w:cs="Arial"/>
          <w:color w:val="auto"/>
        </w:rPr>
        <w:t>.</w:t>
      </w:r>
    </w:p>
    <w:p w14:paraId="29CA5427" w14:textId="757D1D53" w:rsidR="004B28C3" w:rsidRDefault="004B28C3" w:rsidP="00EC0A79">
      <w:pPr>
        <w:pStyle w:val="Tekstpodstawowy"/>
        <w:spacing w:line="360" w:lineRule="auto"/>
        <w:ind w:left="284" w:hanging="284"/>
        <w:jc w:val="both"/>
      </w:pPr>
      <w:r>
        <w:t>3. Zamawiający oświadcza, że jest uprawniony do otrzymywania faktur VAT i upoważnia Wykonawcę do wystawiania faktur VAT bez żądania podpisu  Zamawiającego.</w:t>
      </w:r>
    </w:p>
    <w:p w14:paraId="520B261F" w14:textId="77777777" w:rsidR="004B28C3" w:rsidRDefault="004B28C3" w:rsidP="002419AF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10C257D2" w14:textId="77777777" w:rsidR="004B28C3" w:rsidRPr="00BB525B" w:rsidRDefault="004B28C3" w:rsidP="00BB525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0AAFBDA1" w14:textId="77777777" w:rsidR="004B28C3" w:rsidRPr="00BB525B" w:rsidRDefault="004B28C3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</w:t>
      </w:r>
      <w:r w:rsidR="00617BDA" w:rsidRPr="00BB525B">
        <w:rPr>
          <w:rFonts w:ascii="Arial" w:hAnsi="Arial" w:cs="Arial"/>
        </w:rPr>
        <w:t>.</w:t>
      </w:r>
    </w:p>
    <w:p w14:paraId="130A6EA8" w14:textId="77777777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1243DA1B" w14:textId="347F5C74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 w:rsidR="0010764A"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 w:rsidR="0070423A">
        <w:rPr>
          <w:rFonts w:ascii="Arial" w:hAnsi="Arial" w:cs="Arial"/>
        </w:rPr>
        <w:t xml:space="preserve"> </w:t>
      </w:r>
    </w:p>
    <w:p w14:paraId="501304B1" w14:textId="77777777" w:rsidR="00873204" w:rsidRPr="00BB525B" w:rsidRDefault="00BB525B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</w:t>
      </w:r>
      <w:r w:rsidR="004B28C3" w:rsidRPr="00BB525B">
        <w:rPr>
          <w:rFonts w:ascii="Arial" w:hAnsi="Arial" w:cs="Arial"/>
        </w:rPr>
        <w:t xml:space="preserve">Przeniesienie wierzytelności wynikających z niniejszej umowy możliwe będzie po uzyskaniu każdorazowo </w:t>
      </w:r>
      <w:r w:rsidR="002419AF" w:rsidRPr="00BB525B">
        <w:rPr>
          <w:rFonts w:ascii="Arial" w:hAnsi="Arial" w:cs="Arial"/>
        </w:rPr>
        <w:br/>
        <w:t xml:space="preserve">    </w:t>
      </w:r>
      <w:r w:rsidR="004B28C3" w:rsidRPr="00BB525B">
        <w:rPr>
          <w:rFonts w:ascii="Arial" w:hAnsi="Arial" w:cs="Arial"/>
        </w:rPr>
        <w:t>akceptacji zamawiającego.</w:t>
      </w:r>
    </w:p>
    <w:p w14:paraId="04A7CDB3" w14:textId="3A2C6DF5" w:rsidR="00B41C82" w:rsidRDefault="00294B32" w:rsidP="00677434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6</w:t>
      </w:r>
    </w:p>
    <w:p w14:paraId="348B05DF" w14:textId="5B8F4488" w:rsidR="009C7183" w:rsidRPr="00B60141" w:rsidRDefault="001E5D4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 xml:space="preserve">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 xml:space="preserve">za każdy dzień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>, jednak nie więcej niż 10% wynagrodzenia</w:t>
      </w:r>
      <w:r w:rsidRPr="00B60141">
        <w:rPr>
          <w:rFonts w:ascii="Arial" w:hAnsi="Arial" w:cs="Arial"/>
        </w:rPr>
        <w:t>, o którym mowa w §3 pkt. 1</w:t>
      </w:r>
      <w:r w:rsidR="009C7183" w:rsidRPr="00B60141">
        <w:rPr>
          <w:rFonts w:ascii="Arial" w:hAnsi="Arial" w:cs="Arial"/>
        </w:rPr>
        <w:t>.</w:t>
      </w:r>
    </w:p>
    <w:p w14:paraId="16837C84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79398EDD" w14:textId="50BE6884" w:rsidR="009C7183" w:rsidRPr="00253744" w:rsidRDefault="0070423A" w:rsidP="000409A2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7188B" w:rsidRPr="00B60141">
        <w:rPr>
          <w:rFonts w:ascii="Arial" w:hAnsi="Arial" w:cs="Arial"/>
        </w:rPr>
        <w:t xml:space="preserve"> przypadku odstąpienia od umowy przez Wykonawcę  z przyczyn leżących </w:t>
      </w:r>
      <w:r w:rsidR="0067188B" w:rsidRPr="0067188B">
        <w:rPr>
          <w:rFonts w:ascii="Arial" w:hAnsi="Arial" w:cs="Arial"/>
        </w:rPr>
        <w:t>po stronie Wykonawcy</w:t>
      </w:r>
      <w:r w:rsidR="007946C1">
        <w:rPr>
          <w:rFonts w:ascii="Arial" w:hAnsi="Arial" w:cs="Arial"/>
        </w:rPr>
        <w:t>,</w:t>
      </w:r>
      <w:r w:rsidR="0067188B" w:rsidRPr="0067188B">
        <w:rPr>
          <w:rFonts w:ascii="Arial" w:hAnsi="Arial" w:cs="Arial"/>
        </w:rPr>
        <w:t xml:space="preserve">   </w:t>
      </w:r>
      <w:r w:rsidR="009C7183"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="009C7183" w:rsidRPr="00253744">
        <w:rPr>
          <w:rFonts w:ascii="Arial" w:hAnsi="Arial" w:cs="Arial"/>
        </w:rPr>
        <w:t xml:space="preserve"> </w:t>
      </w:r>
    </w:p>
    <w:p w14:paraId="302AA25B" w14:textId="45288CD6" w:rsidR="003F226F" w:rsidRDefault="002C5B2A" w:rsidP="000409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 w:rsidR="007946C1"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 w:rsidR="007946C1"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 xml:space="preserve">w wysokości </w:t>
      </w:r>
      <w:r w:rsidR="003F226F" w:rsidRPr="00B60141">
        <w:rPr>
          <w:rFonts w:ascii="Arial" w:hAnsi="Arial" w:cs="Arial"/>
          <w:sz w:val="20"/>
          <w:szCs w:val="20"/>
        </w:rPr>
        <w:t>10% wartości wynagrodzenia</w:t>
      </w:r>
      <w:r w:rsidR="00A66F58" w:rsidRPr="00B60141">
        <w:rPr>
          <w:rFonts w:ascii="Arial" w:hAnsi="Arial" w:cs="Arial"/>
          <w:sz w:val="20"/>
          <w:szCs w:val="20"/>
        </w:rPr>
        <w:t xml:space="preserve"> </w:t>
      </w:r>
      <w:r w:rsidR="00253744" w:rsidRPr="00B60141">
        <w:rPr>
          <w:rFonts w:ascii="Arial" w:hAnsi="Arial" w:cs="Arial"/>
          <w:sz w:val="20"/>
          <w:szCs w:val="20"/>
        </w:rPr>
        <w:t>w przypadku, gdy</w:t>
      </w:r>
      <w:r w:rsidR="003F226F" w:rsidRPr="00B60141">
        <w:rPr>
          <w:rFonts w:ascii="Arial" w:hAnsi="Arial" w:cs="Arial"/>
          <w:sz w:val="20"/>
          <w:szCs w:val="20"/>
        </w:rPr>
        <w:t xml:space="preserve"> Zamawiający odstąpi od umowy lub jej części z powodu okoliczności, za które odpowiada Wyk</w:t>
      </w:r>
      <w:r w:rsidR="004D32C3">
        <w:rPr>
          <w:rFonts w:ascii="Arial" w:hAnsi="Arial" w:cs="Arial"/>
          <w:sz w:val="20"/>
          <w:szCs w:val="20"/>
        </w:rPr>
        <w:t>onawca;</w:t>
      </w:r>
    </w:p>
    <w:p w14:paraId="515C70BD" w14:textId="77777777" w:rsidR="009C7183" w:rsidRPr="00B60141" w:rsidRDefault="009C718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3307952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6760FFCC" w14:textId="507DF550" w:rsidR="00DD682B" w:rsidRPr="00B60141" w:rsidRDefault="00DD682B" w:rsidP="00DD68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 w:rsidR="007946C1"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 w:rsidR="007946C1"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44E6D76C" w14:textId="3213468A" w:rsidR="00311670" w:rsidRPr="00B60141" w:rsidRDefault="00294B32" w:rsidP="00311670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7</w:t>
      </w:r>
    </w:p>
    <w:p w14:paraId="205AFF99" w14:textId="77777777" w:rsidR="005F4E7C" w:rsidRPr="00A66F58" w:rsidRDefault="00311670" w:rsidP="00402AF9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27648AA" w14:textId="69F7A2BD" w:rsidR="00016DA1" w:rsidRPr="00B60141" w:rsidRDefault="00294B32" w:rsidP="004D32C3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8</w:t>
      </w:r>
    </w:p>
    <w:p w14:paraId="6ECE85C9" w14:textId="77777777" w:rsidR="007E447B" w:rsidRPr="00B60141" w:rsidRDefault="007E447B" w:rsidP="004D32C3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lastRenderedPageBreak/>
        <w:t>Zamawiający</w:t>
      </w:r>
      <w:r w:rsidRPr="00B60141">
        <w:rPr>
          <w:rFonts w:ascii="Arial" w:hAnsi="Arial" w:cs="Arial"/>
        </w:rPr>
        <w:t xml:space="preserve"> może odstąpić od umowy w trybie natychmiastowym, </w:t>
      </w:r>
      <w:r w:rsidR="007E0461" w:rsidRPr="00B60141">
        <w:rPr>
          <w:rFonts w:ascii="Arial" w:hAnsi="Arial" w:cs="Arial"/>
        </w:rPr>
        <w:t>w przypadku</w:t>
      </w:r>
      <w:r w:rsidRPr="00B60141">
        <w:rPr>
          <w:rFonts w:ascii="Arial" w:hAnsi="Arial" w:cs="Arial"/>
        </w:rPr>
        <w:t>:</w:t>
      </w:r>
    </w:p>
    <w:p w14:paraId="10C2CE49" w14:textId="77777777" w:rsidR="007E447B" w:rsidRPr="00E121F5" w:rsidRDefault="007E0461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E121F5">
        <w:rPr>
          <w:rFonts w:ascii="Arial" w:hAnsi="Arial" w:cs="Arial"/>
        </w:rPr>
        <w:t xml:space="preserve">gdy, </w:t>
      </w:r>
      <w:r w:rsidR="007E447B" w:rsidRPr="00E121F5">
        <w:rPr>
          <w:rFonts w:ascii="Arial" w:hAnsi="Arial" w:cs="Arial"/>
        </w:rPr>
        <w:t>zostanie otwarta likwidacja wykonawcy;</w:t>
      </w:r>
    </w:p>
    <w:p w14:paraId="60F51ABE" w14:textId="77777777" w:rsidR="00B60141" w:rsidRPr="00B60141" w:rsidRDefault="007E447B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 </w:t>
      </w:r>
      <w:r w:rsidR="00B60141" w:rsidRPr="00B60141">
        <w:rPr>
          <w:rFonts w:ascii="Arial" w:hAnsi="Arial" w:cs="Arial"/>
        </w:rPr>
        <w:t xml:space="preserve">gdy, zostanie wydany nakaz zajęcia majątku wykonawcy w wysokości przekraczającej 20% kapitału zakładowego, co może zagrażać wykonaniu przedmiotu umowy; </w:t>
      </w:r>
    </w:p>
    <w:p w14:paraId="360FD306" w14:textId="4707E9DE" w:rsidR="00B60141" w:rsidRPr="00B60141" w:rsidRDefault="00B60141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</w:t>
      </w:r>
      <w:r w:rsidR="00AA1B98" w:rsidRPr="00AA1B98">
        <w:rPr>
          <w:rFonts w:ascii="Arial" w:hAnsi="Arial" w:cs="Arial"/>
          <w:bCs/>
        </w:rPr>
        <w:t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– nie krótszego niż 10 dni roboczych – na zmianę sposobu wykonywania umowy przez wykonawcę;</w:t>
      </w:r>
    </w:p>
    <w:p w14:paraId="6D32E954" w14:textId="4626FE43" w:rsidR="00FB638C" w:rsidRPr="00E121F5" w:rsidRDefault="00FB638C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w  razie wystąpienia istotnej zmiany okoliczności powodującej, że wykonanie umowy nie leży w interesie publicznym, a Wykonawca może żądać od Zamawiającego zapłaty wynagrodzenia </w:t>
      </w:r>
      <w:r w:rsidRPr="00E121F5">
        <w:rPr>
          <w:rFonts w:ascii="Arial" w:hAnsi="Arial" w:cs="Arial"/>
        </w:rPr>
        <w:t>odpowiadającego zakresowi zrealizowanej części umowy.</w:t>
      </w:r>
    </w:p>
    <w:p w14:paraId="552E2DEE" w14:textId="2C46EDEA" w:rsidR="009639BD" w:rsidRPr="00C10AB9" w:rsidRDefault="000950C3" w:rsidP="004D32C3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E121F5">
        <w:rPr>
          <w:rFonts w:ascii="Arial" w:hAnsi="Arial" w:cs="Arial"/>
        </w:rPr>
        <w:t>2.</w:t>
      </w:r>
      <w:r w:rsidRPr="00E121F5">
        <w:rPr>
          <w:rFonts w:ascii="Arial" w:hAnsi="Arial" w:cs="Arial"/>
          <w:b/>
        </w:rPr>
        <w:t xml:space="preserve"> </w:t>
      </w:r>
      <w:r w:rsidR="009639BD" w:rsidRPr="00E121F5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</w:t>
      </w:r>
      <w:r w:rsidR="00A66F58" w:rsidRPr="00E121F5">
        <w:rPr>
          <w:rFonts w:ascii="Arial" w:hAnsi="Arial" w:cs="Arial"/>
        </w:rPr>
        <w:t>e odstąpić od umowy w terminie 30</w:t>
      </w:r>
      <w:r w:rsidR="009639BD" w:rsidRPr="00E121F5">
        <w:rPr>
          <w:rFonts w:ascii="Arial" w:hAnsi="Arial" w:cs="Arial"/>
        </w:rPr>
        <w:t xml:space="preserve"> dni od powzięcia wiadomości o powyższych okolicznościach a Wykonawca może żądać od Zamawiającego zapłaty wynagrodzenia odpowiadającego zakresowi zrealizowanej części umowy.</w:t>
      </w:r>
    </w:p>
    <w:p w14:paraId="6248AD40" w14:textId="77777777" w:rsidR="00527E56" w:rsidRDefault="00527E56" w:rsidP="004D32C3">
      <w:pPr>
        <w:spacing w:line="360" w:lineRule="auto"/>
        <w:jc w:val="center"/>
        <w:rPr>
          <w:rFonts w:ascii="Arial" w:hAnsi="Arial"/>
          <w:b/>
        </w:rPr>
      </w:pPr>
    </w:p>
    <w:p w14:paraId="3CE70C55" w14:textId="761F68D6" w:rsidR="000950C3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5A5DCA">
        <w:rPr>
          <w:rFonts w:ascii="Arial" w:hAnsi="Arial"/>
          <w:b/>
        </w:rPr>
        <w:t>9</w:t>
      </w:r>
    </w:p>
    <w:p w14:paraId="06D0EAC8" w14:textId="77777777" w:rsidR="004764E0" w:rsidRPr="002E0569" w:rsidRDefault="004764E0" w:rsidP="004D32C3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</w:t>
      </w:r>
      <w:proofErr w:type="spellStart"/>
      <w:r w:rsidRPr="00C10AB9">
        <w:rPr>
          <w:rFonts w:ascii="Arial" w:hAnsi="Arial"/>
        </w:rPr>
        <w:t>BiHP</w:t>
      </w:r>
      <w:proofErr w:type="spellEnd"/>
      <w:r w:rsidRPr="00C10AB9">
        <w:rPr>
          <w:rFonts w:ascii="Arial" w:hAnsi="Arial"/>
        </w:rPr>
        <w:t xml:space="preserve">, ppoż., ochrony środowiska, ruchu wewnętrznego, ochrony mienia, </w:t>
      </w:r>
      <w:r w:rsidRPr="002E0569">
        <w:rPr>
          <w:rFonts w:ascii="Arial" w:hAnsi="Arial" w:cs="Arial"/>
        </w:rPr>
        <w:t xml:space="preserve">zachowania tajemnicy. </w:t>
      </w:r>
      <w:r w:rsidR="00AD6338" w:rsidRPr="002E0569">
        <w:rPr>
          <w:rFonts w:ascii="Arial" w:hAnsi="Arial" w:cs="Arial"/>
        </w:rPr>
        <w:t>Powyższy obowiązek dotyczy również Zamawiającego na terenie Wykonawcy</w:t>
      </w:r>
      <w:r w:rsidR="002E0569">
        <w:rPr>
          <w:rFonts w:ascii="Arial" w:hAnsi="Arial" w:cs="Arial"/>
        </w:rPr>
        <w:t>.</w:t>
      </w:r>
    </w:p>
    <w:p w14:paraId="17CB9C3A" w14:textId="77777777" w:rsidR="004F77B0" w:rsidRPr="001842DC" w:rsidRDefault="00F03FE2" w:rsidP="004D32C3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</w:t>
      </w:r>
      <w:r w:rsidR="004F77B0" w:rsidRPr="001842DC">
        <w:rPr>
          <w:rFonts w:ascii="Arial" w:hAnsi="Arial"/>
        </w:rPr>
        <w:t xml:space="preserve">osiągania zdolności do podjęcia działań przez </w:t>
      </w:r>
      <w:r w:rsidRPr="001842DC">
        <w:rPr>
          <w:rFonts w:ascii="Arial" w:hAnsi="Arial"/>
        </w:rPr>
        <w:t>JW</w:t>
      </w:r>
      <w:r w:rsidR="00A3770B" w:rsidRPr="001842DC">
        <w:rPr>
          <w:rFonts w:ascii="Arial" w:hAnsi="Arial"/>
        </w:rPr>
        <w:t>,</w:t>
      </w:r>
      <w:r w:rsidR="004F77B0" w:rsidRPr="001842DC">
        <w:rPr>
          <w:rFonts w:ascii="Arial" w:hAnsi="Arial"/>
        </w:rPr>
        <w:t xml:space="preserve"> </w:t>
      </w:r>
      <w:r w:rsidR="00A3770B" w:rsidRPr="001842DC">
        <w:rPr>
          <w:rFonts w:ascii="Arial" w:hAnsi="Arial"/>
        </w:rPr>
        <w:t xml:space="preserve">Wykonawca </w:t>
      </w:r>
      <w:r w:rsidRPr="001842DC">
        <w:rPr>
          <w:rFonts w:ascii="Arial" w:hAnsi="Arial"/>
        </w:rPr>
        <w:t>niezwłocznie zwróci</w:t>
      </w:r>
      <w:r w:rsidR="004F77B0" w:rsidRPr="001842DC">
        <w:rPr>
          <w:rFonts w:ascii="Arial" w:hAnsi="Arial"/>
        </w:rPr>
        <w:t xml:space="preserve"> sprzęt będący przedmiotem naprawy.</w:t>
      </w:r>
      <w:r w:rsidR="00175F71" w:rsidRPr="001842DC">
        <w:rPr>
          <w:rFonts w:ascii="Arial" w:hAnsi="Arial"/>
        </w:rPr>
        <w:t xml:space="preserve"> W takiej sytuacji strony wzajemnie rozliczą </w:t>
      </w:r>
      <w:r w:rsidR="00A3770B" w:rsidRPr="001842DC">
        <w:rPr>
          <w:rFonts w:ascii="Arial" w:hAnsi="Arial"/>
        </w:rPr>
        <w:t xml:space="preserve">się </w:t>
      </w:r>
      <w:r w:rsidR="00175F71" w:rsidRPr="001842DC">
        <w:rPr>
          <w:rFonts w:ascii="Arial" w:hAnsi="Arial"/>
        </w:rPr>
        <w:t>za wykonane prace.</w:t>
      </w:r>
      <w:r w:rsidR="004F77B0" w:rsidRPr="001842DC">
        <w:rPr>
          <w:rFonts w:ascii="Arial" w:hAnsi="Arial"/>
        </w:rPr>
        <w:t xml:space="preserve"> Powyższe nie będzie powodowało roszczeń Wykonawcy wobec zamawiającego.  </w:t>
      </w:r>
    </w:p>
    <w:p w14:paraId="05F083B4" w14:textId="62A3FF73" w:rsidR="00A91D85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10</w:t>
      </w:r>
    </w:p>
    <w:p w14:paraId="537D50E6" w14:textId="77777777" w:rsidR="007E7520" w:rsidRPr="007F11BA" w:rsidRDefault="007E7520" w:rsidP="007E7520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09957135" w14:textId="77777777" w:rsidR="007E7520" w:rsidRPr="007F11BA" w:rsidRDefault="007E7520" w:rsidP="007E7520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4524B613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C69DD1B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niejawnych Komendy Portu Wojennego Gdynia</w:t>
      </w:r>
      <w:r>
        <w:rPr>
          <w:rFonts w:ascii="Arial" w:hAnsi="Arial"/>
        </w:rPr>
        <w:t xml:space="preserve"> – załącznik nr 4 do umowy.</w:t>
      </w:r>
    </w:p>
    <w:p w14:paraId="6D5065BA" w14:textId="77777777" w:rsidR="00574C76" w:rsidRDefault="00574C76" w:rsidP="004D32C3">
      <w:pPr>
        <w:spacing w:line="360" w:lineRule="auto"/>
        <w:jc w:val="center"/>
        <w:rPr>
          <w:rFonts w:ascii="Arial" w:hAnsi="Arial"/>
          <w:b/>
        </w:rPr>
      </w:pPr>
    </w:p>
    <w:p w14:paraId="4A4B499E" w14:textId="5A4EC2BA" w:rsidR="001F0F2D" w:rsidRPr="00C10AB9" w:rsidRDefault="001F0F2D" w:rsidP="004D32C3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1</w:t>
      </w:r>
    </w:p>
    <w:p w14:paraId="4554105C" w14:textId="77777777" w:rsidR="00C560B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</w:t>
      </w:r>
      <w:r w:rsidR="00C560BF" w:rsidRPr="003F226F">
        <w:rPr>
          <w:rFonts w:ascii="Arial" w:hAnsi="Arial" w:cs="Arial"/>
        </w:rPr>
        <w:t>W kwestiach nie uregulowanych niniejszą umową zastosowanie mieć będą przepisy Kodeksu cywilnego.</w:t>
      </w:r>
    </w:p>
    <w:p w14:paraId="45046AB8" w14:textId="77777777" w:rsidR="003F226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</w:t>
      </w:r>
      <w:r w:rsidR="004764E0" w:rsidRPr="003F226F">
        <w:rPr>
          <w:rFonts w:ascii="Arial" w:hAnsi="Arial" w:cs="Arial"/>
        </w:rPr>
        <w:t>pory wynikłe na tle realizacji niniejszej umowy będzie rozstrzygał Sąd właściwy dla miejsca siedziby zamawiającego.</w:t>
      </w:r>
    </w:p>
    <w:p w14:paraId="557EF1C1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lastRenderedPageBreak/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020D5BF3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558D1CCB" w14:textId="77777777" w:rsidR="003F226F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0DBB27FF" w14:textId="1FA89D7D" w:rsidR="00461020" w:rsidRPr="004D32C3" w:rsidRDefault="00461020" w:rsidP="00461020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2</w:t>
      </w:r>
    </w:p>
    <w:p w14:paraId="636BBF84" w14:textId="6DA94D67" w:rsidR="004764E0" w:rsidRPr="00C10AB9" w:rsidRDefault="004764E0" w:rsidP="004764E0">
      <w:pPr>
        <w:spacing w:line="360" w:lineRule="auto"/>
        <w:jc w:val="both"/>
      </w:pPr>
      <w:r w:rsidRPr="00C10AB9">
        <w:rPr>
          <w:rFonts w:ascii="Arial" w:hAnsi="Arial"/>
        </w:rPr>
        <w:t xml:space="preserve">Umowę sporządzono w </w:t>
      </w:r>
      <w:r w:rsidR="002E0569"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 w:rsidR="002E0569"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 w:rsidR="002E0569"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 w:rsidR="004D32C3"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379F16A0" w14:textId="77777777" w:rsidR="004764E0" w:rsidRPr="00C10AB9" w:rsidRDefault="004764E0" w:rsidP="00093FCD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6D33D2A3" w14:textId="77777777" w:rsidR="00093FCD" w:rsidRPr="00C10AB9" w:rsidRDefault="00884FA1" w:rsidP="00F3204F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7824A13C" w14:textId="04FAAC24" w:rsidR="00993D5E" w:rsidRPr="00C10AB9" w:rsidRDefault="00EB270A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</w:t>
      </w:r>
      <w:r w:rsidR="00884FA1" w:rsidRPr="00C10AB9">
        <w:rPr>
          <w:rFonts w:ascii="Arial" w:hAnsi="Arial" w:cs="Arial"/>
        </w:rPr>
        <w:t>pis przedmiotu zamówie</w:t>
      </w:r>
      <w:r w:rsidR="001718E9" w:rsidRPr="00C10AB9">
        <w:rPr>
          <w:rFonts w:ascii="Arial" w:hAnsi="Arial" w:cs="Arial"/>
        </w:rPr>
        <w:t xml:space="preserve">nia </w:t>
      </w:r>
      <w:r w:rsidR="00993D5E" w:rsidRPr="00C10AB9">
        <w:rPr>
          <w:rFonts w:ascii="Arial" w:hAnsi="Arial" w:cs="Arial"/>
        </w:rPr>
        <w:t>(zgodn</w:t>
      </w:r>
      <w:r w:rsidR="003058E0">
        <w:rPr>
          <w:rFonts w:ascii="Arial" w:hAnsi="Arial" w:cs="Arial"/>
        </w:rPr>
        <w:t>y</w:t>
      </w:r>
      <w:r w:rsidR="000A116B">
        <w:rPr>
          <w:rFonts w:ascii="Arial" w:hAnsi="Arial" w:cs="Arial"/>
        </w:rPr>
        <w:t xml:space="preserve"> z załącznikiem nr 1</w:t>
      </w:r>
      <w:r w:rsidR="00C4098F">
        <w:rPr>
          <w:rFonts w:ascii="Arial" w:hAnsi="Arial" w:cs="Arial"/>
        </w:rPr>
        <w:t xml:space="preserve"> do </w:t>
      </w:r>
      <w:r w:rsidR="000A116B">
        <w:rPr>
          <w:rFonts w:ascii="Arial" w:hAnsi="Arial" w:cs="Arial"/>
        </w:rPr>
        <w:t>WP</w:t>
      </w:r>
      <w:r w:rsidR="00993D5E" w:rsidRPr="00C10AB9">
        <w:rPr>
          <w:rFonts w:ascii="Arial" w:hAnsi="Arial" w:cs="Arial"/>
        </w:rPr>
        <w:t>);</w:t>
      </w:r>
    </w:p>
    <w:p w14:paraId="304A7BE6" w14:textId="77777777" w:rsidR="00F3204F" w:rsidRPr="00F3204F" w:rsidRDefault="009675B5" w:rsidP="007E7520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2E5AA1" w:rsidRPr="00C10AB9">
        <w:rPr>
          <w:rFonts w:ascii="Arial" w:hAnsi="Arial" w:cs="Arial"/>
        </w:rPr>
        <w:t xml:space="preserve">. </w:t>
      </w:r>
      <w:r w:rsidR="008F53E8">
        <w:rPr>
          <w:rFonts w:ascii="Arial" w:hAnsi="Arial" w:cs="Arial"/>
        </w:rPr>
        <w:t>Z</w:t>
      </w:r>
      <w:r w:rsidR="008F53E8" w:rsidRPr="00F3204F">
        <w:rPr>
          <w:rFonts w:ascii="Arial" w:hAnsi="Arial" w:cs="Arial"/>
        </w:rPr>
        <w:t>adania wykonawcy w zakresie bhp i bezpieczeństwa pożarowego</w:t>
      </w:r>
    </w:p>
    <w:p w14:paraId="347FFF32" w14:textId="52BDD665" w:rsidR="0025301B" w:rsidRDefault="009675B5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5AA1"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57D6CD56" w14:textId="7ACA6435" w:rsidR="007E7520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31FDE63" w14:textId="10BADA79" w:rsidR="00680CFC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0CFC">
        <w:rPr>
          <w:rFonts w:ascii="Arial" w:hAnsi="Arial" w:cs="Arial"/>
        </w:rPr>
        <w:t>. Klauzula informacyjna RODO</w:t>
      </w:r>
    </w:p>
    <w:p w14:paraId="17196744" w14:textId="25F8A255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73B256A5" w14:textId="26ABEFDD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2D1DBA7E" w14:textId="0DA5A637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08790F8B" w14:textId="77777777" w:rsidR="00C20EC3" w:rsidRDefault="00C20EC3">
      <w:pPr>
        <w:suppressAutoHyphens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4F63AD24" w14:textId="0F6A9F97" w:rsidR="005D61D9" w:rsidRPr="005D61D9" w:rsidRDefault="005D61D9" w:rsidP="005D61D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5D61D9">
        <w:rPr>
          <w:rFonts w:ascii="Arial" w:hAnsi="Arial" w:cs="Arial"/>
          <w:i/>
        </w:rPr>
        <w:lastRenderedPageBreak/>
        <w:t>Załącznik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0" w:name="_Toc397357091"/>
      <w:bookmarkStart w:id="1" w:name="_Toc398026374"/>
      <w:bookmarkStart w:id="2" w:name="_Toc398027182"/>
      <w:bookmarkStart w:id="3" w:name="_Toc398062992"/>
      <w:r w:rsidRPr="005D61D9">
        <w:rPr>
          <w:b/>
          <w:sz w:val="24"/>
          <w:lang w:eastAsia="pl-PL"/>
        </w:rPr>
        <w:lastRenderedPageBreak/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0"/>
      <w:bookmarkEnd w:id="1"/>
      <w:bookmarkEnd w:id="2"/>
      <w:bookmarkEnd w:id="3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4" w:name="_Toc397357089"/>
      <w:bookmarkStart w:id="5" w:name="_Toc398026372"/>
      <w:bookmarkStart w:id="6" w:name="_Toc398027180"/>
      <w:bookmarkStart w:id="7" w:name="_Toc398062990"/>
      <w:r w:rsidRPr="005D61D9">
        <w:rPr>
          <w:b/>
          <w:sz w:val="24"/>
          <w:lang w:eastAsia="pl-PL"/>
        </w:rPr>
        <w:lastRenderedPageBreak/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4"/>
      <w:bookmarkEnd w:id="5"/>
      <w:bookmarkEnd w:id="6"/>
      <w:bookmarkEnd w:id="7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lastRenderedPageBreak/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E4F58" w14:textId="77777777" w:rsidR="008F0DBC" w:rsidRDefault="008F0DBC">
      <w:r>
        <w:separator/>
      </w:r>
    </w:p>
  </w:endnote>
  <w:endnote w:type="continuationSeparator" w:id="0">
    <w:p w14:paraId="50AD262A" w14:textId="77777777" w:rsidR="008F0DBC" w:rsidRDefault="008F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1DD7B" w14:textId="77777777" w:rsidR="00193D1C" w:rsidRDefault="00193D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7BF7A" w14:textId="414551DF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A594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90C1B" w14:textId="77777777" w:rsidR="00193D1C" w:rsidRDefault="00193D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912F4" w14:textId="77777777" w:rsidR="008F0DBC" w:rsidRDefault="008F0DBC">
      <w:r>
        <w:separator/>
      </w:r>
    </w:p>
  </w:footnote>
  <w:footnote w:type="continuationSeparator" w:id="0">
    <w:p w14:paraId="2FAFE862" w14:textId="77777777" w:rsidR="008F0DBC" w:rsidRDefault="008F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9A533" w14:textId="77777777" w:rsidR="00193D1C" w:rsidRDefault="00193D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DE65C" w14:textId="36544CD3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193D1C">
      <w:rPr>
        <w:rFonts w:ascii="Arial" w:hAnsi="Arial" w:cs="Arial"/>
        <w:b/>
        <w:lang w:eastAsia="pl-PL"/>
      </w:rPr>
      <w:t>3</w:t>
    </w:r>
    <w:r w:rsidR="007E7520" w:rsidRPr="002D6651">
      <w:rPr>
        <w:rFonts w:ascii="Arial" w:hAnsi="Arial" w:cs="Arial"/>
        <w:b/>
        <w:lang w:eastAsia="pl-PL"/>
      </w:rPr>
      <w:t>/</w:t>
    </w:r>
    <w:r w:rsidR="00E121F5">
      <w:rPr>
        <w:rFonts w:ascii="Arial" w:hAnsi="Arial" w:cs="Arial"/>
        <w:b/>
        <w:lang w:eastAsia="pl-PL"/>
      </w:rPr>
      <w:t>KPW/</w:t>
    </w:r>
    <w:r w:rsidR="00BD3773">
      <w:rPr>
        <w:rFonts w:ascii="Arial" w:hAnsi="Arial" w:cs="Arial"/>
        <w:b/>
        <w:lang w:eastAsia="pl-PL"/>
      </w:rPr>
      <w:t>STO</w:t>
    </w:r>
    <w:r w:rsidR="002765FE">
      <w:rPr>
        <w:rFonts w:ascii="Arial" w:hAnsi="Arial" w:cs="Arial"/>
        <w:b/>
        <w:lang w:eastAsia="pl-PL"/>
      </w:rPr>
      <w:t>/202</w:t>
    </w:r>
    <w:r w:rsidR="005A72B1">
      <w:rPr>
        <w:rFonts w:ascii="Arial" w:hAnsi="Arial" w:cs="Arial"/>
        <w:b/>
        <w:lang w:eastAsia="pl-PL"/>
      </w:rPr>
      <w:t>6</w:t>
    </w:r>
  </w:p>
  <w:p w14:paraId="4740AB9E" w14:textId="77777777" w:rsidR="0086010F" w:rsidRDefault="008601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5E219" w14:textId="77777777" w:rsidR="00193D1C" w:rsidRDefault="00193D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3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32925113">
    <w:abstractNumId w:val="0"/>
  </w:num>
  <w:num w:numId="2" w16cid:durableId="931863369">
    <w:abstractNumId w:val="1"/>
  </w:num>
  <w:num w:numId="3" w16cid:durableId="2104912675">
    <w:abstractNumId w:val="22"/>
  </w:num>
  <w:num w:numId="4" w16cid:durableId="1036732160">
    <w:abstractNumId w:val="23"/>
  </w:num>
  <w:num w:numId="5" w16cid:durableId="1800802504">
    <w:abstractNumId w:val="18"/>
  </w:num>
  <w:num w:numId="6" w16cid:durableId="2121223049">
    <w:abstractNumId w:val="32"/>
  </w:num>
  <w:num w:numId="7" w16cid:durableId="758480116">
    <w:abstractNumId w:val="12"/>
  </w:num>
  <w:num w:numId="8" w16cid:durableId="108747755">
    <w:abstractNumId w:val="8"/>
  </w:num>
  <w:num w:numId="9" w16cid:durableId="1510178805">
    <w:abstractNumId w:val="5"/>
  </w:num>
  <w:num w:numId="10" w16cid:durableId="128476014">
    <w:abstractNumId w:val="21"/>
  </w:num>
  <w:num w:numId="11" w16cid:durableId="9334358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309518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101626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2616566">
    <w:abstractNumId w:val="15"/>
  </w:num>
  <w:num w:numId="15" w16cid:durableId="593124523">
    <w:abstractNumId w:val="27"/>
    <w:lvlOverride w:ilvl="0">
      <w:startOverride w:val="1"/>
    </w:lvlOverride>
  </w:num>
  <w:num w:numId="16" w16cid:durableId="890111369">
    <w:abstractNumId w:val="9"/>
  </w:num>
  <w:num w:numId="17" w16cid:durableId="147436925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2091147">
    <w:abstractNumId w:val="29"/>
  </w:num>
  <w:num w:numId="19" w16cid:durableId="14810022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58515690">
    <w:abstractNumId w:val="14"/>
  </w:num>
  <w:num w:numId="21" w16cid:durableId="576405070">
    <w:abstractNumId w:val="10"/>
  </w:num>
  <w:num w:numId="22" w16cid:durableId="972708110">
    <w:abstractNumId w:val="31"/>
  </w:num>
  <w:num w:numId="23" w16cid:durableId="1563053862">
    <w:abstractNumId w:val="28"/>
  </w:num>
  <w:num w:numId="24" w16cid:durableId="825820346">
    <w:abstractNumId w:val="35"/>
  </w:num>
  <w:num w:numId="25" w16cid:durableId="8070871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1100734">
    <w:abstractNumId w:val="30"/>
  </w:num>
  <w:num w:numId="27" w16cid:durableId="201720943">
    <w:abstractNumId w:val="1"/>
    <w:lvlOverride w:ilvl="0">
      <w:startOverride w:val="1"/>
    </w:lvlOverride>
  </w:num>
  <w:num w:numId="28" w16cid:durableId="626352154">
    <w:abstractNumId w:val="26"/>
  </w:num>
  <w:num w:numId="29" w16cid:durableId="961308087">
    <w:abstractNumId w:val="11"/>
  </w:num>
  <w:num w:numId="30" w16cid:durableId="1900745001">
    <w:abstractNumId w:val="3"/>
  </w:num>
  <w:num w:numId="31" w16cid:durableId="595747812">
    <w:abstractNumId w:val="34"/>
  </w:num>
  <w:num w:numId="32" w16cid:durableId="548031022">
    <w:abstractNumId w:val="36"/>
  </w:num>
  <w:num w:numId="33" w16cid:durableId="525097995">
    <w:abstractNumId w:val="16"/>
  </w:num>
  <w:num w:numId="34" w16cid:durableId="860440585">
    <w:abstractNumId w:val="7"/>
  </w:num>
  <w:num w:numId="35" w16cid:durableId="512689434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721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7D1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70A8"/>
    <w:rsid w:val="0005797F"/>
    <w:rsid w:val="0006129D"/>
    <w:rsid w:val="00065BB4"/>
    <w:rsid w:val="00067A94"/>
    <w:rsid w:val="00071196"/>
    <w:rsid w:val="00071BC9"/>
    <w:rsid w:val="00072C7B"/>
    <w:rsid w:val="00072F0E"/>
    <w:rsid w:val="00075B53"/>
    <w:rsid w:val="0007607C"/>
    <w:rsid w:val="0008114E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748B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0127"/>
    <w:rsid w:val="00161404"/>
    <w:rsid w:val="00161DE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3D1C"/>
    <w:rsid w:val="001953FF"/>
    <w:rsid w:val="001966A9"/>
    <w:rsid w:val="001A1E22"/>
    <w:rsid w:val="001A209A"/>
    <w:rsid w:val="001A3973"/>
    <w:rsid w:val="001A3E43"/>
    <w:rsid w:val="001A65A1"/>
    <w:rsid w:val="001B1CCA"/>
    <w:rsid w:val="001B3147"/>
    <w:rsid w:val="001B6DB5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1F6CC3"/>
    <w:rsid w:val="001F7F3A"/>
    <w:rsid w:val="00202283"/>
    <w:rsid w:val="0020359C"/>
    <w:rsid w:val="002059DE"/>
    <w:rsid w:val="00206D35"/>
    <w:rsid w:val="00213038"/>
    <w:rsid w:val="00213ACF"/>
    <w:rsid w:val="002151CA"/>
    <w:rsid w:val="002215E7"/>
    <w:rsid w:val="00221953"/>
    <w:rsid w:val="00222AFA"/>
    <w:rsid w:val="00232257"/>
    <w:rsid w:val="00233A73"/>
    <w:rsid w:val="0023447F"/>
    <w:rsid w:val="002407BF"/>
    <w:rsid w:val="00241832"/>
    <w:rsid w:val="002419AF"/>
    <w:rsid w:val="002434D8"/>
    <w:rsid w:val="002450E5"/>
    <w:rsid w:val="00251DC5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765FE"/>
    <w:rsid w:val="00282298"/>
    <w:rsid w:val="00282B26"/>
    <w:rsid w:val="002841AA"/>
    <w:rsid w:val="002847CC"/>
    <w:rsid w:val="00286651"/>
    <w:rsid w:val="00287A14"/>
    <w:rsid w:val="00290847"/>
    <w:rsid w:val="00290A3F"/>
    <w:rsid w:val="00292D9D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651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044B"/>
    <w:rsid w:val="003058E0"/>
    <w:rsid w:val="00310152"/>
    <w:rsid w:val="00311670"/>
    <w:rsid w:val="00316167"/>
    <w:rsid w:val="003165B7"/>
    <w:rsid w:val="00317EBE"/>
    <w:rsid w:val="003236F9"/>
    <w:rsid w:val="00327282"/>
    <w:rsid w:val="00332C7A"/>
    <w:rsid w:val="003333EB"/>
    <w:rsid w:val="003346D7"/>
    <w:rsid w:val="00334807"/>
    <w:rsid w:val="00334D67"/>
    <w:rsid w:val="00336D2C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1B4E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C5C58"/>
    <w:rsid w:val="003D0019"/>
    <w:rsid w:val="003D25AA"/>
    <w:rsid w:val="003E0B2C"/>
    <w:rsid w:val="003E4737"/>
    <w:rsid w:val="003E7311"/>
    <w:rsid w:val="003E7504"/>
    <w:rsid w:val="003F0DE6"/>
    <w:rsid w:val="003F136D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249F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7699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526F"/>
    <w:rsid w:val="00505F56"/>
    <w:rsid w:val="0051038F"/>
    <w:rsid w:val="00522725"/>
    <w:rsid w:val="00524EBC"/>
    <w:rsid w:val="00527199"/>
    <w:rsid w:val="00527492"/>
    <w:rsid w:val="00527E56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74C76"/>
    <w:rsid w:val="005800CD"/>
    <w:rsid w:val="00582BC9"/>
    <w:rsid w:val="005835DD"/>
    <w:rsid w:val="005879D1"/>
    <w:rsid w:val="00587B02"/>
    <w:rsid w:val="00590AC7"/>
    <w:rsid w:val="00593F2A"/>
    <w:rsid w:val="0059676D"/>
    <w:rsid w:val="00597103"/>
    <w:rsid w:val="005A594C"/>
    <w:rsid w:val="005A5DCA"/>
    <w:rsid w:val="005A72B1"/>
    <w:rsid w:val="005B069C"/>
    <w:rsid w:val="005B4DF4"/>
    <w:rsid w:val="005B6AA2"/>
    <w:rsid w:val="005C6705"/>
    <w:rsid w:val="005C6B03"/>
    <w:rsid w:val="005D4D8D"/>
    <w:rsid w:val="005D603C"/>
    <w:rsid w:val="005D61D9"/>
    <w:rsid w:val="005D70F3"/>
    <w:rsid w:val="005D7BAC"/>
    <w:rsid w:val="005E116F"/>
    <w:rsid w:val="005E1E62"/>
    <w:rsid w:val="005E3375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37327"/>
    <w:rsid w:val="006428F6"/>
    <w:rsid w:val="0064601E"/>
    <w:rsid w:val="00647207"/>
    <w:rsid w:val="00652430"/>
    <w:rsid w:val="00660E0B"/>
    <w:rsid w:val="00661522"/>
    <w:rsid w:val="006627E5"/>
    <w:rsid w:val="0067188B"/>
    <w:rsid w:val="00677134"/>
    <w:rsid w:val="006772FD"/>
    <w:rsid w:val="00677434"/>
    <w:rsid w:val="00680CFC"/>
    <w:rsid w:val="006839C5"/>
    <w:rsid w:val="0068561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08C1"/>
    <w:rsid w:val="006C1206"/>
    <w:rsid w:val="006C12EA"/>
    <w:rsid w:val="006C4A4D"/>
    <w:rsid w:val="006C7DA1"/>
    <w:rsid w:val="006D08C3"/>
    <w:rsid w:val="006D112B"/>
    <w:rsid w:val="006D12C7"/>
    <w:rsid w:val="006D48FA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473B"/>
    <w:rsid w:val="006F69C9"/>
    <w:rsid w:val="006F7344"/>
    <w:rsid w:val="0070423A"/>
    <w:rsid w:val="0070445F"/>
    <w:rsid w:val="007046B4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65167"/>
    <w:rsid w:val="007706AC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2441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5F56"/>
    <w:rsid w:val="007D6519"/>
    <w:rsid w:val="007E0461"/>
    <w:rsid w:val="007E2F10"/>
    <w:rsid w:val="007E447B"/>
    <w:rsid w:val="007E51C7"/>
    <w:rsid w:val="007E7503"/>
    <w:rsid w:val="007E7520"/>
    <w:rsid w:val="007F5EFF"/>
    <w:rsid w:val="007F7399"/>
    <w:rsid w:val="00801064"/>
    <w:rsid w:val="00801506"/>
    <w:rsid w:val="00811DD1"/>
    <w:rsid w:val="00820329"/>
    <w:rsid w:val="0082212B"/>
    <w:rsid w:val="00825226"/>
    <w:rsid w:val="008310F3"/>
    <w:rsid w:val="0083367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1607"/>
    <w:rsid w:val="00852427"/>
    <w:rsid w:val="008529E3"/>
    <w:rsid w:val="00852EEA"/>
    <w:rsid w:val="00854D45"/>
    <w:rsid w:val="008559D7"/>
    <w:rsid w:val="00855EC3"/>
    <w:rsid w:val="0086010F"/>
    <w:rsid w:val="008654EF"/>
    <w:rsid w:val="00866C98"/>
    <w:rsid w:val="0086785A"/>
    <w:rsid w:val="0087083C"/>
    <w:rsid w:val="00872EC1"/>
    <w:rsid w:val="00873204"/>
    <w:rsid w:val="00880428"/>
    <w:rsid w:val="0088292C"/>
    <w:rsid w:val="00884FA1"/>
    <w:rsid w:val="008855C6"/>
    <w:rsid w:val="00886E7B"/>
    <w:rsid w:val="00886E98"/>
    <w:rsid w:val="008953A8"/>
    <w:rsid w:val="008966BB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348A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1C2"/>
    <w:rsid w:val="00902326"/>
    <w:rsid w:val="00906795"/>
    <w:rsid w:val="00910EB2"/>
    <w:rsid w:val="00911483"/>
    <w:rsid w:val="00912680"/>
    <w:rsid w:val="00915D19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33CB"/>
    <w:rsid w:val="009857D4"/>
    <w:rsid w:val="009867E1"/>
    <w:rsid w:val="0098694E"/>
    <w:rsid w:val="00987D71"/>
    <w:rsid w:val="00992F6D"/>
    <w:rsid w:val="00993D5E"/>
    <w:rsid w:val="00995CD5"/>
    <w:rsid w:val="0099711B"/>
    <w:rsid w:val="00997535"/>
    <w:rsid w:val="009A1144"/>
    <w:rsid w:val="009A74FA"/>
    <w:rsid w:val="009B4DBD"/>
    <w:rsid w:val="009B5270"/>
    <w:rsid w:val="009B69B3"/>
    <w:rsid w:val="009C0BDC"/>
    <w:rsid w:val="009C183C"/>
    <w:rsid w:val="009C3FB7"/>
    <w:rsid w:val="009C6CDF"/>
    <w:rsid w:val="009C7183"/>
    <w:rsid w:val="009C7659"/>
    <w:rsid w:val="009D45E4"/>
    <w:rsid w:val="009D5190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D10"/>
    <w:rsid w:val="00A1158C"/>
    <w:rsid w:val="00A15098"/>
    <w:rsid w:val="00A15DD5"/>
    <w:rsid w:val="00A20387"/>
    <w:rsid w:val="00A20B49"/>
    <w:rsid w:val="00A21448"/>
    <w:rsid w:val="00A24F02"/>
    <w:rsid w:val="00A304DD"/>
    <w:rsid w:val="00A32140"/>
    <w:rsid w:val="00A34F8B"/>
    <w:rsid w:val="00A357EF"/>
    <w:rsid w:val="00A3625D"/>
    <w:rsid w:val="00A36B61"/>
    <w:rsid w:val="00A36DE9"/>
    <w:rsid w:val="00A3770B"/>
    <w:rsid w:val="00A379A3"/>
    <w:rsid w:val="00A41E3C"/>
    <w:rsid w:val="00A42E77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1B98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C82"/>
    <w:rsid w:val="00B44481"/>
    <w:rsid w:val="00B44613"/>
    <w:rsid w:val="00B458DE"/>
    <w:rsid w:val="00B47852"/>
    <w:rsid w:val="00B547F0"/>
    <w:rsid w:val="00B5557D"/>
    <w:rsid w:val="00B55AE3"/>
    <w:rsid w:val="00B56634"/>
    <w:rsid w:val="00B5671A"/>
    <w:rsid w:val="00B57AEA"/>
    <w:rsid w:val="00B60141"/>
    <w:rsid w:val="00B60C42"/>
    <w:rsid w:val="00B61EDB"/>
    <w:rsid w:val="00B62856"/>
    <w:rsid w:val="00B6296D"/>
    <w:rsid w:val="00B65394"/>
    <w:rsid w:val="00B718F9"/>
    <w:rsid w:val="00B73DEF"/>
    <w:rsid w:val="00B73DF3"/>
    <w:rsid w:val="00B7550B"/>
    <w:rsid w:val="00B934C4"/>
    <w:rsid w:val="00B93990"/>
    <w:rsid w:val="00B96045"/>
    <w:rsid w:val="00BA1AA6"/>
    <w:rsid w:val="00BB06D3"/>
    <w:rsid w:val="00BB3201"/>
    <w:rsid w:val="00BB449E"/>
    <w:rsid w:val="00BB525B"/>
    <w:rsid w:val="00BB5971"/>
    <w:rsid w:val="00BC00E6"/>
    <w:rsid w:val="00BC50C8"/>
    <w:rsid w:val="00BC6D6F"/>
    <w:rsid w:val="00BC6F81"/>
    <w:rsid w:val="00BD0BA4"/>
    <w:rsid w:val="00BD1E5B"/>
    <w:rsid w:val="00BD3773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07FC5"/>
    <w:rsid w:val="00C10AB9"/>
    <w:rsid w:val="00C10BEE"/>
    <w:rsid w:val="00C1296F"/>
    <w:rsid w:val="00C13853"/>
    <w:rsid w:val="00C158C7"/>
    <w:rsid w:val="00C15F7E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08AD"/>
    <w:rsid w:val="00C8242C"/>
    <w:rsid w:val="00C82849"/>
    <w:rsid w:val="00C86F79"/>
    <w:rsid w:val="00C87D9A"/>
    <w:rsid w:val="00C9232C"/>
    <w:rsid w:val="00C9509D"/>
    <w:rsid w:val="00CA2A73"/>
    <w:rsid w:val="00CB39AD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1D36"/>
    <w:rsid w:val="00CD2AF9"/>
    <w:rsid w:val="00CD3B7D"/>
    <w:rsid w:val="00CE0368"/>
    <w:rsid w:val="00CE1721"/>
    <w:rsid w:val="00CE38D3"/>
    <w:rsid w:val="00CF1A61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3396A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0000"/>
    <w:rsid w:val="00D55499"/>
    <w:rsid w:val="00D61A12"/>
    <w:rsid w:val="00D627B5"/>
    <w:rsid w:val="00D63C8F"/>
    <w:rsid w:val="00D6547C"/>
    <w:rsid w:val="00D701DF"/>
    <w:rsid w:val="00D733E3"/>
    <w:rsid w:val="00D73A20"/>
    <w:rsid w:val="00D75B1A"/>
    <w:rsid w:val="00D82891"/>
    <w:rsid w:val="00D93250"/>
    <w:rsid w:val="00D94B3A"/>
    <w:rsid w:val="00D94EE2"/>
    <w:rsid w:val="00DA2D13"/>
    <w:rsid w:val="00DA679E"/>
    <w:rsid w:val="00DA71A9"/>
    <w:rsid w:val="00DA760E"/>
    <w:rsid w:val="00DB09A1"/>
    <w:rsid w:val="00DB133E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0E1F"/>
    <w:rsid w:val="00E0169A"/>
    <w:rsid w:val="00E066E2"/>
    <w:rsid w:val="00E107B2"/>
    <w:rsid w:val="00E109E0"/>
    <w:rsid w:val="00E11C21"/>
    <w:rsid w:val="00E121F5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360B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B778C"/>
    <w:rsid w:val="00EC0A79"/>
    <w:rsid w:val="00EC2620"/>
    <w:rsid w:val="00EC55A1"/>
    <w:rsid w:val="00ED0740"/>
    <w:rsid w:val="00ED276E"/>
    <w:rsid w:val="00ED3C30"/>
    <w:rsid w:val="00ED4379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97B"/>
    <w:rsid w:val="00F12AF3"/>
    <w:rsid w:val="00F13163"/>
    <w:rsid w:val="00F16202"/>
    <w:rsid w:val="00F168F5"/>
    <w:rsid w:val="00F17B36"/>
    <w:rsid w:val="00F22CC5"/>
    <w:rsid w:val="00F23029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1AAB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86811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sVTZwdTNTM2VFRjBSVFFLRUFXSGJBQlNRNlBxVVBIR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4cUKz+Bi1M5s3cLseym1ZIp6Mg6gy/kKq+gGcKKg7PM=</DigestValue>
      </Reference>
      <Reference URI="#INFO">
        <DigestMethod Algorithm="http://www.w3.org/2001/04/xmlenc#sha256"/>
        <DigestValue>B6ZQrix4IABKS9EMQGxhPeEfUIVNaGk1guGuppmVaeg=</DigestValue>
      </Reference>
    </SignedInfo>
    <SignatureValue>pC0EBZaDeBVkFhmzB090m7rZLzP11ZqPF2Y8KLpEjKm7VSGjPMb7qratrL8kBkKbtvY1IjID2dq5Y28vAz9d+Q==</SignatureValue>
    <Object Id="INFO">
      <ArrayOfString xmlns:xsd="http://www.w3.org/2001/XMLSchema" xmlns:xsi="http://www.w3.org/2001/XMLSchema-instance" xmlns="">
        <string>lU6pu3S3eEF0RTQKEAWHbABSQ6PqUPHF</string>
      </ArrayOfString>
    </Object>
  </Signature>
</WrappedLabelInfo>
</file>

<file path=customXml/itemProps1.xml><?xml version="1.0" encoding="utf-8"?>
<ds:datastoreItem xmlns:ds="http://schemas.openxmlformats.org/officeDocument/2006/customXml" ds:itemID="{75EC02D8-8883-44B4-9AD2-C40F779BB3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2EF6B6-EA16-4390-B072-464CEBAC17D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23563D1-4FAE-4E13-9D1B-44E69A957C4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9</Pages>
  <Words>2328</Words>
  <Characters>19250</Characters>
  <Application>Microsoft Office Word</Application>
  <DocSecurity>0</DocSecurity>
  <Lines>516</Lines>
  <Paragraphs>267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21601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KUCHARSKA Katarzyna</cp:lastModifiedBy>
  <cp:revision>114</cp:revision>
  <cp:lastPrinted>2025-05-13T05:15:00Z</cp:lastPrinted>
  <dcterms:created xsi:type="dcterms:W3CDTF">2022-12-16T10:10:00Z</dcterms:created>
  <dcterms:modified xsi:type="dcterms:W3CDTF">2026-01-14T08:59:00Z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